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ook w:val="01E0" w:firstRow="1" w:lastRow="1" w:firstColumn="1" w:lastColumn="1" w:noHBand="0" w:noVBand="0"/>
      </w:tblPr>
      <w:tblGrid>
        <w:gridCol w:w="5103"/>
        <w:gridCol w:w="4820"/>
      </w:tblGrid>
      <w:tr w:rsidR="00DE7BED" w:rsidRPr="00C561F7" w:rsidTr="00932377">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932377">
        <w:trPr>
          <w:trHeight w:val="369"/>
        </w:trPr>
        <w:tc>
          <w:tcPr>
            <w:tcW w:w="5103" w:type="dxa"/>
          </w:tcPr>
          <w:p w:rsidR="00DE7BED" w:rsidRPr="00C561F7" w:rsidRDefault="00DE7BED" w:rsidP="008C363A">
            <w:pPr>
              <w:ind w:right="-72"/>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932377">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7A6596">
            <w:pPr>
              <w:jc w:val="right"/>
              <w:rPr>
                <w:rFonts w:ascii="Times New Roman" w:hAnsi="Times New Roman"/>
                <w:sz w:val="24"/>
              </w:rPr>
            </w:pPr>
            <w:r w:rsidRPr="00C561F7">
              <w:rPr>
                <w:rFonts w:ascii="Times New Roman" w:hAnsi="Times New Roman"/>
                <w:sz w:val="24"/>
              </w:rPr>
              <w:t xml:space="preserve">Протокол  № </w:t>
            </w:r>
            <w:r w:rsidR="007A6596">
              <w:rPr>
                <w:rFonts w:ascii="Times New Roman" w:hAnsi="Times New Roman"/>
                <w:sz w:val="24"/>
              </w:rPr>
              <w:t>143</w:t>
            </w:r>
          </w:p>
        </w:tc>
      </w:tr>
      <w:tr w:rsidR="00DE7BED" w:rsidRPr="00C561F7" w:rsidTr="00932377">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7A6596">
            <w:pPr>
              <w:jc w:val="right"/>
              <w:rPr>
                <w:rFonts w:ascii="Times New Roman" w:hAnsi="Times New Roman"/>
                <w:sz w:val="24"/>
              </w:rPr>
            </w:pPr>
            <w:r w:rsidRPr="00C561F7">
              <w:rPr>
                <w:rFonts w:ascii="Times New Roman" w:hAnsi="Times New Roman"/>
                <w:sz w:val="24"/>
              </w:rPr>
              <w:t>«</w:t>
            </w:r>
            <w:r w:rsidR="007A6596">
              <w:rPr>
                <w:rFonts w:ascii="Times New Roman" w:hAnsi="Times New Roman"/>
                <w:sz w:val="24"/>
              </w:rPr>
              <w:t>02</w:t>
            </w:r>
            <w:r w:rsidRPr="00C561F7">
              <w:rPr>
                <w:rFonts w:ascii="Times New Roman" w:hAnsi="Times New Roman"/>
                <w:sz w:val="24"/>
              </w:rPr>
              <w:t xml:space="preserve">» </w:t>
            </w:r>
            <w:r w:rsidR="007A6596">
              <w:rPr>
                <w:rFonts w:ascii="Times New Roman" w:hAnsi="Times New Roman"/>
                <w:sz w:val="24"/>
              </w:rPr>
              <w:t>августа 2018</w:t>
            </w:r>
            <w:r w:rsidRPr="00C561F7">
              <w:rPr>
                <w:rFonts w:ascii="Times New Roman" w:hAnsi="Times New Roman"/>
                <w:sz w:val="24"/>
              </w:rPr>
              <w:t xml:space="preserve"> г.</w:t>
            </w:r>
          </w:p>
        </w:tc>
      </w:tr>
    </w:tbl>
    <w:p w:rsidR="00DE7BED" w:rsidRDefault="00A03AA2" w:rsidP="00DE7BED">
      <w:pPr>
        <w:rPr>
          <w:rFonts w:ascii="Times New Roman" w:hAnsi="Times New Roman"/>
          <w:sz w:val="24"/>
        </w:rPr>
      </w:pPr>
      <w:r w:rsidRPr="00C40686">
        <w:rPr>
          <w:rFonts w:ascii="Times New Roman" w:hAnsi="Times New Roman"/>
          <w:sz w:val="24"/>
        </w:rPr>
        <w:t>ПДО №</w:t>
      </w:r>
      <w:r w:rsidR="00392925">
        <w:rPr>
          <w:rFonts w:ascii="Times New Roman" w:hAnsi="Times New Roman"/>
          <w:sz w:val="24"/>
        </w:rPr>
        <w:t>34</w:t>
      </w:r>
      <w:r w:rsidR="007C7F05">
        <w:rPr>
          <w:rFonts w:ascii="Times New Roman" w:hAnsi="Times New Roman"/>
          <w:sz w:val="24"/>
        </w:rPr>
        <w:t>7</w:t>
      </w:r>
      <w:r w:rsidRPr="00C40686">
        <w:rPr>
          <w:rFonts w:ascii="Times New Roman" w:hAnsi="Times New Roman"/>
          <w:sz w:val="24"/>
        </w:rPr>
        <w:t>-К</w:t>
      </w:r>
      <w:r w:rsidR="00641B85" w:rsidRPr="00C40686">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Pr="00430F33">
        <w:rPr>
          <w:rFonts w:ascii="Times New Roman" w:hAnsi="Times New Roman"/>
          <w:sz w:val="24"/>
        </w:rPr>
        <w:t xml:space="preserve"> от </w:t>
      </w:r>
      <w:r w:rsidR="007A6596">
        <w:rPr>
          <w:rFonts w:ascii="Times New Roman" w:hAnsi="Times New Roman"/>
          <w:sz w:val="24"/>
        </w:rPr>
        <w:t>03.08.2018 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DF1D20">
        <w:rPr>
          <w:rFonts w:ascii="Times New Roman" w:hAnsi="Times New Roman"/>
          <w:sz w:val="24"/>
        </w:rPr>
        <w:t xml:space="preserve">на </w:t>
      </w:r>
      <w:r w:rsidR="00AC1454" w:rsidRPr="008A75DD">
        <w:rPr>
          <w:rFonts w:ascii="Times New Roman" w:hAnsi="Times New Roman"/>
          <w:sz w:val="24"/>
        </w:rPr>
        <w:t>выполнение</w:t>
      </w:r>
      <w:r w:rsidR="000A4D4F" w:rsidRPr="008A75DD">
        <w:rPr>
          <w:rFonts w:ascii="Times New Roman" w:hAnsi="Times New Roman"/>
          <w:sz w:val="24"/>
        </w:rPr>
        <w:t xml:space="preserve"> </w:t>
      </w:r>
      <w:r w:rsidR="008A75DD" w:rsidRPr="008A75DD">
        <w:rPr>
          <w:rFonts w:ascii="Times New Roman" w:hAnsi="Times New Roman"/>
          <w:sz w:val="24"/>
        </w:rPr>
        <w:t>Комплекса работ по «Замене стояков налива масел в железнодорожные цистерны на эстакаде тит.207 ТУПСОТМ»</w:t>
      </w:r>
      <w:r w:rsidR="008A75DD" w:rsidRPr="008A75DD">
        <w:rPr>
          <w:rFonts w:ascii="Times New Roman" w:hAnsi="Times New Roman"/>
          <w:b/>
          <w:sz w:val="24"/>
        </w:rPr>
        <w:t xml:space="preserve"> </w:t>
      </w:r>
      <w:r w:rsidR="008A75DD" w:rsidRPr="008A75DD">
        <w:rPr>
          <w:rFonts w:ascii="Times New Roman" w:hAnsi="Times New Roman"/>
          <w:sz w:val="24"/>
        </w:rPr>
        <w:t>в рамках программы «Приведение опасного производственного объекта КМ-2 к требованиям правил»</w:t>
      </w:r>
      <w:r w:rsidR="00CA3CDE" w:rsidRPr="00CA3CDE">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w:t>
      </w:r>
      <w:proofErr w:type="spellStart"/>
      <w:r w:rsidRPr="004D11D8">
        <w:rPr>
          <w:rFonts w:ascii="Times New Roman" w:hAnsi="Times New Roman"/>
          <w:sz w:val="24"/>
        </w:rPr>
        <w:t>Славнефть</w:t>
      </w:r>
      <w:proofErr w:type="spellEnd"/>
      <w:r w:rsidRPr="004D11D8">
        <w:rPr>
          <w:rFonts w:ascii="Times New Roman" w:hAnsi="Times New Roman"/>
          <w:sz w:val="24"/>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4D11D8">
        <w:rPr>
          <w:rFonts w:ascii="Times New Roman" w:hAnsi="Times New Roman"/>
          <w:sz w:val="24"/>
        </w:rPr>
        <w:t>Славнефть</w:t>
      </w:r>
      <w:proofErr w:type="spellEnd"/>
      <w:r w:rsidRPr="004D11D8">
        <w:rPr>
          <w:rFonts w:ascii="Times New Roman" w:hAnsi="Times New Roman"/>
          <w:sz w:val="24"/>
        </w:rPr>
        <w:t>-ЯНОС»,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509D0">
        <w:rPr>
          <w:rFonts w:ascii="Times New Roman" w:hAnsi="Times New Roman"/>
          <w:b/>
          <w:sz w:val="24"/>
        </w:rPr>
        <w:t>15</w:t>
      </w:r>
      <w:r w:rsidR="00F35A67">
        <w:rPr>
          <w:rFonts w:ascii="Times New Roman" w:hAnsi="Times New Roman"/>
          <w:b/>
          <w:sz w:val="24"/>
        </w:rPr>
        <w:t xml:space="preserve"> </w:t>
      </w:r>
      <w:r w:rsidR="00DF1D20">
        <w:rPr>
          <w:rFonts w:ascii="Times New Roman" w:hAnsi="Times New Roman"/>
          <w:b/>
          <w:sz w:val="24"/>
        </w:rPr>
        <w:t>октября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w:t>
      </w:r>
      <w:r w:rsidR="005310CF">
        <w:rPr>
          <w:rFonts w:ascii="Times New Roman" w:hAnsi="Times New Roman"/>
          <w:sz w:val="24"/>
        </w:rPr>
        <w:t>рганизации в редакции Заказчика</w:t>
      </w:r>
      <w:r w:rsidRPr="00FB2DC5">
        <w:rPr>
          <w:rFonts w:ascii="Times New Roman" w:hAnsi="Times New Roman"/>
          <w:sz w:val="24"/>
        </w:rPr>
        <w:t>;</w:t>
      </w:r>
    </w:p>
    <w:p w:rsidR="00FB2DC5" w:rsidRPr="00304BF3" w:rsidRDefault="00304BF3" w:rsidP="001A29AD">
      <w:pPr>
        <w:pStyle w:val="a6"/>
        <w:numPr>
          <w:ilvl w:val="0"/>
          <w:numId w:val="2"/>
        </w:numPr>
        <w:tabs>
          <w:tab w:val="left" w:pos="1418"/>
        </w:tabs>
        <w:contextualSpacing w:val="0"/>
        <w:jc w:val="both"/>
        <w:rPr>
          <w:rFonts w:ascii="Times New Roman" w:hAnsi="Times New Roman"/>
          <w:sz w:val="24"/>
        </w:rPr>
      </w:pPr>
      <w:r w:rsidRPr="00304BF3">
        <w:rPr>
          <w:rFonts w:ascii="Times New Roman" w:hAnsi="Times New Roman"/>
          <w:color w:val="000000"/>
          <w:sz w:val="24"/>
        </w:rPr>
        <w:t>Заверенная копия «Отчета о прибылях и убытках» (за последние 3 года – 201</w:t>
      </w:r>
      <w:r w:rsidR="00672BD3">
        <w:rPr>
          <w:rFonts w:ascii="Times New Roman" w:hAnsi="Times New Roman"/>
          <w:color w:val="000000"/>
          <w:sz w:val="24"/>
        </w:rPr>
        <w:t>4</w:t>
      </w:r>
      <w:r w:rsidRPr="00304BF3">
        <w:rPr>
          <w:rFonts w:ascii="Times New Roman" w:hAnsi="Times New Roman"/>
          <w:color w:val="000000"/>
          <w:sz w:val="24"/>
        </w:rPr>
        <w:t>,201</w:t>
      </w:r>
      <w:r w:rsidR="00672BD3">
        <w:rPr>
          <w:rFonts w:ascii="Times New Roman" w:hAnsi="Times New Roman"/>
          <w:color w:val="000000"/>
          <w:sz w:val="24"/>
        </w:rPr>
        <w:t>5</w:t>
      </w:r>
      <w:r w:rsidRPr="00304BF3">
        <w:rPr>
          <w:rFonts w:ascii="Times New Roman" w:hAnsi="Times New Roman"/>
          <w:color w:val="000000"/>
          <w:sz w:val="24"/>
        </w:rPr>
        <w:t>,201</w:t>
      </w:r>
      <w:r w:rsidR="00672BD3">
        <w:rPr>
          <w:rFonts w:ascii="Times New Roman" w:hAnsi="Times New Roman"/>
          <w:color w:val="000000"/>
          <w:sz w:val="24"/>
        </w:rPr>
        <w:t>6</w:t>
      </w:r>
      <w:r w:rsidRPr="00304BF3">
        <w:rPr>
          <w:rFonts w:ascii="Times New Roman" w:hAnsi="Times New Roman"/>
          <w:color w:val="000000"/>
          <w:sz w:val="24"/>
        </w:rPr>
        <w:t xml:space="preserve"> гг</w:t>
      </w:r>
      <w:r w:rsidR="00672BD3">
        <w:rPr>
          <w:rFonts w:ascii="Times New Roman" w:hAnsi="Times New Roman"/>
          <w:color w:val="000000"/>
          <w:sz w:val="24"/>
        </w:rPr>
        <w:t>., возможно за 2015,2016 и 2017 гг.</w:t>
      </w:r>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C1217A">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Справка о заключенных и выполненных договорах за последние </w:t>
      </w:r>
      <w:r w:rsidR="00467AE3">
        <w:rPr>
          <w:rFonts w:ascii="Times New Roman" w:hAnsi="Times New Roman"/>
          <w:sz w:val="24"/>
        </w:rPr>
        <w:t>5</w:t>
      </w:r>
      <w:r w:rsidRPr="0014595E">
        <w:rPr>
          <w:rFonts w:ascii="Times New Roman" w:hAnsi="Times New Roman"/>
          <w:sz w:val="24"/>
        </w:rPr>
        <w:t xml:space="preserve"> </w:t>
      </w:r>
      <w:r w:rsidR="00467AE3">
        <w:rPr>
          <w:rFonts w:ascii="Times New Roman" w:hAnsi="Times New Roman"/>
          <w:sz w:val="24"/>
        </w:rPr>
        <w:t>лет</w:t>
      </w:r>
      <w:r w:rsidRPr="0014595E">
        <w:rPr>
          <w:rFonts w:ascii="Times New Roman" w:hAnsi="Times New Roman"/>
          <w:sz w:val="24"/>
        </w:rPr>
        <w:t xml:space="preserve">, аналогичных по объему, срокам, составу и прочим характеристикам тем, которые указаны в Требованиях к предмету закупки, за подписью руководителя </w:t>
      </w:r>
      <w:r w:rsidRPr="0014595E">
        <w:rPr>
          <w:rFonts w:ascii="Times New Roman" w:hAnsi="Times New Roman"/>
          <w:sz w:val="24"/>
        </w:rPr>
        <w:lastRenderedPageBreak/>
        <w:t>организации и скрепленная печатью организации (по форме №6 к настоящему ПДО);</w:t>
      </w:r>
    </w:p>
    <w:p w:rsidR="007C09F4" w:rsidRDefault="00C1217A" w:rsidP="007C09F4">
      <w:pPr>
        <w:pStyle w:val="a6"/>
        <w:numPr>
          <w:ilvl w:val="0"/>
          <w:numId w:val="2"/>
        </w:numPr>
        <w:jc w:val="both"/>
        <w:rPr>
          <w:rFonts w:ascii="Times New Roman" w:hAnsi="Times New Roman"/>
          <w:sz w:val="24"/>
        </w:rPr>
      </w:pPr>
      <w:r w:rsidRPr="0014595E">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p>
    <w:p w:rsid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 xml:space="preserve">Заверенная и парафированная на каждой странице копия Требования к предмету </w:t>
      </w:r>
      <w:r>
        <w:rPr>
          <w:rFonts w:ascii="Times New Roman" w:hAnsi="Times New Roman"/>
          <w:sz w:val="24"/>
        </w:rPr>
        <w:t>оферты;</w:t>
      </w:r>
    </w:p>
    <w:p w:rsidR="00A377BA" w:rsidRP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График производства работ (посуточный, понедельный) соответствующий по срокам общим срокам выполнения работ</w:t>
      </w:r>
      <w:r>
        <w:rPr>
          <w:rFonts w:ascii="Times New Roman" w:hAnsi="Times New Roman"/>
          <w:sz w:val="24"/>
        </w:rPr>
        <w:t>;</w:t>
      </w:r>
    </w:p>
    <w:p w:rsidR="00E55813" w:rsidRPr="00E55813" w:rsidRDefault="00E55813" w:rsidP="001A29AD">
      <w:pPr>
        <w:pStyle w:val="a6"/>
        <w:numPr>
          <w:ilvl w:val="0"/>
          <w:numId w:val="2"/>
        </w:numPr>
        <w:tabs>
          <w:tab w:val="left" w:pos="1418"/>
        </w:tabs>
        <w:contextualSpacing w:val="0"/>
        <w:jc w:val="both"/>
        <w:rPr>
          <w:rFonts w:ascii="Times New Roman" w:hAnsi="Times New Roman"/>
          <w:sz w:val="24"/>
        </w:rPr>
      </w:pPr>
      <w:r w:rsidRPr="00E55813">
        <w:rPr>
          <w:rFonts w:ascii="Times New Roman" w:hAnsi="Times New Roman"/>
          <w:sz w:val="24"/>
        </w:rPr>
        <w:t xml:space="preserve">Заверенная копия выписки из реестра членов СРО по форме, утвержденной Приказом </w:t>
      </w:r>
      <w:proofErr w:type="spellStart"/>
      <w:r w:rsidRPr="00E55813">
        <w:rPr>
          <w:rFonts w:ascii="Times New Roman" w:hAnsi="Times New Roman"/>
          <w:sz w:val="24"/>
        </w:rPr>
        <w:t>Ростехнадзора</w:t>
      </w:r>
      <w:proofErr w:type="spellEnd"/>
      <w:r w:rsidRPr="00E55813">
        <w:rPr>
          <w:rFonts w:ascii="Times New Roman" w:hAnsi="Times New Roman"/>
          <w:sz w:val="24"/>
        </w:rPr>
        <w:t xml:space="preserve"> от 16.02.2017г. № 58</w:t>
      </w:r>
    </w:p>
    <w:p w:rsidR="005665EE" w:rsidRPr="0014595E" w:rsidRDefault="005665EE"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4A7F70">
        <w:rPr>
          <w:rFonts w:ascii="Times New Roman" w:hAnsi="Times New Roman"/>
          <w:sz w:val="24"/>
        </w:rPr>
        <w:t>Славнефть</w:t>
      </w:r>
      <w:proofErr w:type="spellEnd"/>
      <w:r w:rsidRPr="004A7F70">
        <w:rPr>
          <w:rFonts w:ascii="Times New Roman" w:hAnsi="Times New Roman"/>
          <w:sz w:val="24"/>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4A7F70">
        <w:rPr>
          <w:rFonts w:ascii="Times New Roman" w:hAnsi="Times New Roman"/>
          <w:sz w:val="24"/>
        </w:rPr>
        <w:t>Славнефть</w:t>
      </w:r>
      <w:proofErr w:type="spellEnd"/>
      <w:r w:rsidRPr="004A7F70">
        <w:rPr>
          <w:rFonts w:ascii="Times New Roman" w:hAnsi="Times New Roman"/>
          <w:sz w:val="24"/>
        </w:rPr>
        <w:t>-ЯНОС»,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proofErr w:type="gramStart"/>
      <w:r w:rsidR="00BF375E">
        <w:rPr>
          <w:rFonts w:ascii="Times New Roman" w:hAnsi="Times New Roman"/>
          <w:sz w:val="24"/>
        </w:rPr>
        <w:t>3</w:t>
      </w:r>
      <w:r w:rsidR="00FA2773" w:rsidRPr="00C561F7">
        <w:rPr>
          <w:rFonts w:ascii="Times New Roman" w:hAnsi="Times New Roman"/>
          <w:sz w:val="24"/>
        </w:rPr>
        <w:t xml:space="preserve">  ПДО</w:t>
      </w:r>
      <w:proofErr w:type="gramEnd"/>
      <w:r w:rsidR="00FA2773" w:rsidRPr="00C561F7">
        <w:rPr>
          <w:rFonts w:ascii="Times New Roman" w:hAnsi="Times New Roman"/>
          <w:sz w:val="24"/>
        </w:rPr>
        <w:t>)</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D852DC"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D852DC">
        <w:rPr>
          <w:rFonts w:ascii="Times New Roman" w:hAnsi="Times New Roman"/>
          <w:b/>
          <w:sz w:val="24"/>
        </w:rPr>
        <w:t xml:space="preserve">в электронном виде в формате </w:t>
      </w:r>
      <w:proofErr w:type="spellStart"/>
      <w:r w:rsidR="00AA5D62" w:rsidRPr="00D852DC">
        <w:rPr>
          <w:rFonts w:ascii="Times New Roman" w:hAnsi="Times New Roman"/>
          <w:b/>
          <w:sz w:val="24"/>
        </w:rPr>
        <w:t>Word</w:t>
      </w:r>
      <w:proofErr w:type="spellEnd"/>
      <w:r w:rsidR="00AA5D62" w:rsidRPr="00D852DC">
        <w:rPr>
          <w:rFonts w:ascii="Times New Roman" w:hAnsi="Times New Roman"/>
          <w:b/>
          <w:sz w:val="24"/>
        </w:rPr>
        <w:t xml:space="preserve"> или </w:t>
      </w:r>
      <w:proofErr w:type="spellStart"/>
      <w:r w:rsidR="00AA5D62" w:rsidRPr="00D852DC">
        <w:rPr>
          <w:rFonts w:ascii="Times New Roman" w:hAnsi="Times New Roman"/>
          <w:b/>
          <w:sz w:val="24"/>
        </w:rPr>
        <w:t>Excel</w:t>
      </w:r>
      <w:proofErr w:type="spellEnd"/>
      <w:r w:rsidR="00AA5D62" w:rsidRPr="00D852DC">
        <w:rPr>
          <w:rFonts w:ascii="Times New Roman" w:hAnsi="Times New Roman"/>
          <w:b/>
          <w:sz w:val="24"/>
        </w:rPr>
        <w:t>.</w:t>
      </w:r>
      <w:r w:rsidR="00AA5D62"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График производства работ и освоения средств (приложение №2 к договору Генподряда), который должен быть заполнен планируемыми объёмами </w:t>
      </w:r>
      <w:r w:rsidRPr="00D852DC">
        <w:rPr>
          <w:rFonts w:ascii="Times New Roman" w:hAnsi="Times New Roman"/>
          <w:sz w:val="24"/>
        </w:rPr>
        <w:lastRenderedPageBreak/>
        <w:t>выполняемых работ в стоимостном выражении, подписанный и скреплённый печатью организации в редакции Заказчика в 2-х экземплярах;</w:t>
      </w:r>
    </w:p>
    <w:p w:rsidR="003C444F" w:rsidRPr="003C444F" w:rsidRDefault="003C444F" w:rsidP="00480832">
      <w:pPr>
        <w:pStyle w:val="a6"/>
        <w:numPr>
          <w:ilvl w:val="0"/>
          <w:numId w:val="2"/>
        </w:numPr>
        <w:tabs>
          <w:tab w:val="left" w:pos="1418"/>
        </w:tabs>
        <w:ind w:left="1418" w:hanging="341"/>
        <w:contextualSpacing w:val="0"/>
        <w:jc w:val="both"/>
        <w:rPr>
          <w:rFonts w:ascii="Times New Roman" w:hAnsi="Times New Roman"/>
          <w:sz w:val="24"/>
        </w:rPr>
      </w:pPr>
      <w:r w:rsidRPr="003C444F">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B3611E" w:rsidRPr="00B3611E"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sidR="00864AC3">
        <w:rPr>
          <w:rFonts w:ascii="Times New Roman" w:hAnsi="Times New Roman"/>
          <w:sz w:val="24"/>
        </w:rPr>
        <w:t>3</w:t>
      </w:r>
      <w:r w:rsidRPr="00B3611E">
        <w:rPr>
          <w:rFonts w:ascii="Times New Roman" w:hAnsi="Times New Roman"/>
          <w:sz w:val="24"/>
        </w:rPr>
        <w:t xml:space="preserve"> к договору);</w:t>
      </w:r>
    </w:p>
    <w:p w:rsidR="00B3611E" w:rsidRPr="00D852DC"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sidR="00864AC3">
        <w:rPr>
          <w:rFonts w:ascii="Times New Roman" w:hAnsi="Times New Roman"/>
          <w:sz w:val="24"/>
        </w:rPr>
        <w:t>4</w:t>
      </w:r>
      <w:r w:rsidRPr="00B3611E">
        <w:rPr>
          <w:rFonts w:ascii="Times New Roman" w:hAnsi="Times New Roman"/>
          <w:sz w:val="24"/>
        </w:rPr>
        <w:t xml:space="preserve"> к договору);</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w:t>
      </w:r>
      <w:r w:rsidR="003C444F">
        <w:rPr>
          <w:rFonts w:ascii="Times New Roman" w:hAnsi="Times New Roman"/>
          <w:sz w:val="24"/>
        </w:rPr>
        <w:t>6</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086FE0" w:rsidRPr="00086FE0" w:rsidRDefault="00086FE0" w:rsidP="00480832">
      <w:pPr>
        <w:pStyle w:val="a6"/>
        <w:numPr>
          <w:ilvl w:val="0"/>
          <w:numId w:val="2"/>
        </w:numPr>
        <w:tabs>
          <w:tab w:val="left" w:pos="1418"/>
        </w:tabs>
        <w:ind w:left="1418" w:hanging="341"/>
        <w:contextualSpacing w:val="0"/>
        <w:jc w:val="both"/>
        <w:rPr>
          <w:rFonts w:ascii="Times New Roman" w:hAnsi="Times New Roman"/>
          <w:sz w:val="24"/>
        </w:rPr>
      </w:pPr>
      <w:r w:rsidRPr="00086FE0">
        <w:rPr>
          <w:rFonts w:ascii="Times New Roman" w:hAnsi="Times New Roman"/>
          <w:sz w:val="24"/>
        </w:rPr>
        <w:t>Форма отчета об исполнении Договора</w:t>
      </w:r>
      <w:r>
        <w:rPr>
          <w:rFonts w:ascii="Times New Roman" w:hAnsi="Times New Roman"/>
          <w:sz w:val="24"/>
        </w:rPr>
        <w:t xml:space="preserve"> </w:t>
      </w:r>
      <w:r w:rsidRPr="00D852DC">
        <w:rPr>
          <w:rFonts w:ascii="Times New Roman" w:hAnsi="Times New Roman"/>
          <w:sz w:val="24"/>
        </w:rPr>
        <w:t>(приложение №</w:t>
      </w:r>
      <w:r>
        <w:rPr>
          <w:rFonts w:ascii="Times New Roman" w:hAnsi="Times New Roman"/>
          <w:sz w:val="24"/>
        </w:rPr>
        <w:t>7</w:t>
      </w:r>
      <w:r w:rsidRPr="00D852DC">
        <w:rPr>
          <w:rFonts w:ascii="Times New Roman" w:hAnsi="Times New Roman"/>
          <w:sz w:val="24"/>
        </w:rPr>
        <w:t xml:space="preserve"> к договору)</w:t>
      </w:r>
      <w:r w:rsidRPr="00086FE0">
        <w:rPr>
          <w:rFonts w:ascii="Times New Roman" w:hAnsi="Times New Roman"/>
          <w:sz w:val="24"/>
        </w:rPr>
        <w:t>.</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sidR="00086FE0">
        <w:rPr>
          <w:rFonts w:ascii="Times New Roman" w:hAnsi="Times New Roman"/>
          <w:sz w:val="24"/>
        </w:rPr>
        <w:t>8</w:t>
      </w:r>
      <w:r w:rsidRPr="00D852DC">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130BE9" w:rsidRPr="00130BE9" w:rsidRDefault="00130BE9" w:rsidP="00480832">
      <w:pPr>
        <w:pStyle w:val="a6"/>
        <w:numPr>
          <w:ilvl w:val="0"/>
          <w:numId w:val="2"/>
        </w:numPr>
        <w:tabs>
          <w:tab w:val="left" w:pos="1418"/>
        </w:tabs>
        <w:ind w:left="1418" w:hanging="341"/>
        <w:contextualSpacing w:val="0"/>
        <w:jc w:val="both"/>
        <w:rPr>
          <w:rFonts w:ascii="Times New Roman" w:hAnsi="Times New Roman"/>
          <w:sz w:val="24"/>
        </w:rPr>
      </w:pPr>
      <w:r w:rsidRPr="00130BE9">
        <w:rPr>
          <w:rFonts w:ascii="Times New Roman" w:hAnsi="Times New Roman"/>
          <w:sz w:val="24"/>
        </w:rPr>
        <w:t>Форма отчета о фактически смонтированном оборудовании</w:t>
      </w:r>
      <w:r>
        <w:rPr>
          <w:rFonts w:ascii="Times New Roman" w:hAnsi="Times New Roman"/>
          <w:sz w:val="24"/>
        </w:rPr>
        <w:t xml:space="preserve"> </w:t>
      </w:r>
      <w:r w:rsidRPr="00D852DC">
        <w:rPr>
          <w:rFonts w:ascii="Times New Roman" w:hAnsi="Times New Roman"/>
          <w:sz w:val="24"/>
        </w:rPr>
        <w:t>(приложение №</w:t>
      </w:r>
      <w:r>
        <w:rPr>
          <w:rFonts w:ascii="Times New Roman" w:hAnsi="Times New Roman"/>
          <w:sz w:val="24"/>
        </w:rPr>
        <w:t>9</w:t>
      </w:r>
      <w:r w:rsidRPr="00D852DC">
        <w:rPr>
          <w:rFonts w:ascii="Times New Roman" w:hAnsi="Times New Roman"/>
          <w:sz w:val="24"/>
        </w:rPr>
        <w:t xml:space="preserve"> к договору)</w:t>
      </w:r>
      <w:r w:rsidRPr="00130BE9">
        <w:rPr>
          <w:rFonts w:ascii="Times New Roman" w:hAnsi="Times New Roman"/>
          <w:sz w:val="24"/>
        </w:rPr>
        <w:t>;</w:t>
      </w:r>
    </w:p>
    <w:p w:rsidR="003C444F" w:rsidRPr="003C444F" w:rsidRDefault="003C444F" w:rsidP="00480832">
      <w:pPr>
        <w:pStyle w:val="a6"/>
        <w:numPr>
          <w:ilvl w:val="0"/>
          <w:numId w:val="2"/>
        </w:numPr>
        <w:tabs>
          <w:tab w:val="left" w:pos="1418"/>
        </w:tabs>
        <w:ind w:left="1418" w:hanging="341"/>
        <w:contextualSpacing w:val="0"/>
        <w:jc w:val="both"/>
        <w:rPr>
          <w:rFonts w:ascii="Times New Roman" w:hAnsi="Times New Roman"/>
          <w:sz w:val="24"/>
        </w:rPr>
      </w:pPr>
      <w:r w:rsidRPr="003C444F">
        <w:rPr>
          <w:rFonts w:ascii="Times New Roman" w:hAnsi="Times New Roman"/>
          <w:iCs/>
          <w:sz w:val="24"/>
        </w:rPr>
        <w:t>Таблица «Расчет стоимости строительства», с заполненными графами в тыс.</w:t>
      </w:r>
      <w:r w:rsidR="00932377">
        <w:rPr>
          <w:rFonts w:ascii="Times New Roman" w:hAnsi="Times New Roman"/>
          <w:iCs/>
          <w:sz w:val="24"/>
        </w:rPr>
        <w:t xml:space="preserve"> </w:t>
      </w:r>
      <w:r w:rsidRPr="003C444F">
        <w:rPr>
          <w:rFonts w:ascii="Times New Roman" w:hAnsi="Times New Roman"/>
          <w:iCs/>
          <w:sz w:val="24"/>
        </w:rPr>
        <w:t>руб. без НДС (приложение №</w:t>
      </w:r>
      <w:r w:rsidR="00951FD4">
        <w:rPr>
          <w:rFonts w:ascii="Times New Roman" w:hAnsi="Times New Roman"/>
          <w:iCs/>
          <w:sz w:val="24"/>
        </w:rPr>
        <w:t>10</w:t>
      </w:r>
      <w:r w:rsidRPr="003C444F">
        <w:rPr>
          <w:rFonts w:ascii="Times New Roman" w:hAnsi="Times New Roman"/>
          <w:iCs/>
          <w:sz w:val="24"/>
        </w:rPr>
        <w:t xml:space="preserve"> к </w:t>
      </w:r>
      <w:r w:rsidRPr="003C444F">
        <w:rPr>
          <w:rFonts w:ascii="Times New Roman" w:hAnsi="Times New Roman"/>
          <w:sz w:val="24"/>
        </w:rPr>
        <w:t>настоящему ПДО) подписанный и скреплённый печатью организации;</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w:t>
      </w:r>
      <w:r w:rsidR="007A6596">
        <w:rPr>
          <w:rFonts w:ascii="Times New Roman" w:hAnsi="Times New Roman"/>
          <w:sz w:val="24"/>
        </w:rPr>
        <w:t xml:space="preserve">одному из двух вариантов Формы </w:t>
      </w:r>
      <w:r w:rsidRPr="004A7F70">
        <w:rPr>
          <w:rFonts w:ascii="Times New Roman" w:hAnsi="Times New Roman"/>
          <w:sz w:val="24"/>
        </w:rPr>
        <w:t>№</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DF1D20">
        <w:rPr>
          <w:rFonts w:ascii="Times New Roman" w:hAnsi="Times New Roman"/>
          <w:sz w:val="24"/>
        </w:rPr>
        <w:t>34</w:t>
      </w:r>
      <w:r w:rsidR="008A75DD">
        <w:rPr>
          <w:rFonts w:ascii="Times New Roman" w:hAnsi="Times New Roman"/>
          <w:sz w:val="24"/>
        </w:rPr>
        <w:t>7</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7A6596" w:rsidRPr="007A6596">
        <w:rPr>
          <w:rFonts w:ascii="Times New Roman" w:hAnsi="Times New Roman"/>
          <w:sz w:val="24"/>
        </w:rPr>
        <w:t>03.08.2018 г.</w:t>
      </w:r>
      <w:r w:rsidRPr="00C406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 xml:space="preserve">Учитывая, что тендер проводится в два этапа, участник закупки передает четыре конверта </w:t>
      </w:r>
      <w:r w:rsidRPr="00C561F7">
        <w:rPr>
          <w:rFonts w:ascii="Times New Roman" w:hAnsi="Times New Roman"/>
          <w:sz w:val="24"/>
        </w:rPr>
        <w:lastRenderedPageBreak/>
        <w:t>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первый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proofErr w:type="gramStart"/>
      <w:r w:rsidRPr="00C561F7">
        <w:rPr>
          <w:rFonts w:ascii="Times New Roman" w:hAnsi="Times New Roman"/>
          <w:sz w:val="24"/>
        </w:rPr>
        <w:t>второй  конверт</w:t>
      </w:r>
      <w:proofErr w:type="gramEnd"/>
      <w:r w:rsidRPr="00C561F7">
        <w:rPr>
          <w:rFonts w:ascii="Times New Roman" w:hAnsi="Times New Roman"/>
          <w:sz w:val="24"/>
        </w:rPr>
        <w:t xml:space="preserve">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proofErr w:type="gramStart"/>
      <w:r w:rsidRPr="00C561F7">
        <w:rPr>
          <w:rFonts w:ascii="Times New Roman" w:hAnsi="Times New Roman"/>
          <w:sz w:val="24"/>
        </w:rPr>
        <w:t>четвертый  конверт</w:t>
      </w:r>
      <w:proofErr w:type="gramEnd"/>
      <w:r w:rsidRPr="00C561F7">
        <w:rPr>
          <w:rFonts w:ascii="Times New Roman" w:hAnsi="Times New Roman"/>
          <w:sz w:val="24"/>
        </w:rPr>
        <w:t xml:space="preserve">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7A6596">
        <w:rPr>
          <w:rFonts w:ascii="Times New Roman" w:hAnsi="Times New Roman"/>
          <w:b/>
          <w:sz w:val="24"/>
        </w:rPr>
        <w:t>03</w:t>
      </w:r>
      <w:r w:rsidRPr="00C561F7">
        <w:rPr>
          <w:rFonts w:ascii="Times New Roman" w:hAnsi="Times New Roman"/>
          <w:b/>
          <w:sz w:val="24"/>
        </w:rPr>
        <w:t xml:space="preserve">» </w:t>
      </w:r>
      <w:r w:rsidR="007A6596">
        <w:rPr>
          <w:rFonts w:ascii="Times New Roman" w:hAnsi="Times New Roman"/>
          <w:b/>
          <w:sz w:val="24"/>
        </w:rPr>
        <w:t>августа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F12656">
        <w:rPr>
          <w:rFonts w:ascii="Times New Roman" w:hAnsi="Times New Roman"/>
          <w:b/>
          <w:sz w:val="24"/>
        </w:rPr>
        <w:t>15</w:t>
      </w:r>
      <w:r w:rsidRPr="00C561F7">
        <w:rPr>
          <w:rFonts w:ascii="Times New Roman" w:hAnsi="Times New Roman"/>
          <w:b/>
          <w:sz w:val="24"/>
        </w:rPr>
        <w:t>:</w:t>
      </w:r>
      <w:r w:rsidR="00F12656">
        <w:rPr>
          <w:rFonts w:ascii="Times New Roman" w:hAnsi="Times New Roman"/>
          <w:b/>
          <w:sz w:val="24"/>
        </w:rPr>
        <w:t>00</w:t>
      </w:r>
      <w:r w:rsidRPr="00C561F7">
        <w:rPr>
          <w:rFonts w:ascii="Times New Roman" w:hAnsi="Times New Roman"/>
          <w:b/>
          <w:sz w:val="24"/>
        </w:rPr>
        <w:t xml:space="preserve"> «</w:t>
      </w:r>
      <w:r w:rsidR="00F12656">
        <w:rPr>
          <w:rFonts w:ascii="Times New Roman" w:hAnsi="Times New Roman"/>
          <w:b/>
          <w:sz w:val="24"/>
        </w:rPr>
        <w:t>17</w:t>
      </w:r>
      <w:r w:rsidRPr="00C561F7">
        <w:rPr>
          <w:rFonts w:ascii="Times New Roman" w:hAnsi="Times New Roman"/>
          <w:b/>
          <w:sz w:val="24"/>
        </w:rPr>
        <w:t xml:space="preserve">» </w:t>
      </w:r>
      <w:r w:rsidR="00F12656">
        <w:rPr>
          <w:rFonts w:ascii="Times New Roman" w:hAnsi="Times New Roman"/>
          <w:b/>
          <w:sz w:val="24"/>
        </w:rPr>
        <w:t>августа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B66756">
        <w:rPr>
          <w:rFonts w:ascii="Times New Roman" w:hAnsi="Times New Roman"/>
          <w:b/>
          <w:sz w:val="24"/>
        </w:rPr>
        <w:t>15</w:t>
      </w:r>
      <w:r w:rsidRPr="00C561F7">
        <w:rPr>
          <w:rFonts w:ascii="Times New Roman" w:hAnsi="Times New Roman"/>
          <w:b/>
          <w:sz w:val="24"/>
        </w:rPr>
        <w:t xml:space="preserve">» </w:t>
      </w:r>
      <w:r w:rsidR="00DF1D20">
        <w:rPr>
          <w:rFonts w:ascii="Times New Roman" w:hAnsi="Times New Roman"/>
          <w:b/>
          <w:sz w:val="24"/>
        </w:rPr>
        <w:t>октября</w:t>
      </w:r>
      <w:r w:rsidR="004D11D8">
        <w:rPr>
          <w:rFonts w:ascii="Times New Roman" w:hAnsi="Times New Roman"/>
          <w:b/>
          <w:sz w:val="24"/>
        </w:rPr>
        <w:t xml:space="preserve">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F12656">
        <w:rPr>
          <w:rFonts w:ascii="Times New Roman" w:hAnsi="Times New Roman"/>
          <w:sz w:val="24"/>
        </w:rPr>
        <w:t>14</w:t>
      </w:r>
      <w:r w:rsidRPr="00C561F7">
        <w:rPr>
          <w:rFonts w:ascii="Times New Roman" w:hAnsi="Times New Roman"/>
          <w:sz w:val="24"/>
        </w:rPr>
        <w:t xml:space="preserve">» </w:t>
      </w:r>
      <w:r w:rsidR="00F12656">
        <w:rPr>
          <w:rFonts w:ascii="Times New Roman" w:hAnsi="Times New Roman"/>
          <w:sz w:val="24"/>
        </w:rPr>
        <w:t>августа 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C561F7">
        <w:rPr>
          <w:rFonts w:ascii="Times New Roman" w:hAnsi="Times New Roman"/>
          <w:sz w:val="24"/>
        </w:rPr>
        <w:t>предложения  без</w:t>
      </w:r>
      <w:proofErr w:type="gramEnd"/>
      <w:r w:rsidRPr="00C561F7">
        <w:rPr>
          <w:rFonts w:ascii="Times New Roman" w:hAnsi="Times New Roman"/>
          <w:sz w:val="24"/>
        </w:rPr>
        <w:t xml:space="preserve">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p>
    <w:p w:rsidR="00C84660" w:rsidRDefault="00C84660" w:rsidP="00C84660">
      <w:pPr>
        <w:ind w:firstLine="708"/>
        <w:jc w:val="both"/>
        <w:rPr>
          <w:rFonts w:ascii="Times New Roman" w:hAnsi="Times New Roman"/>
          <w:sz w:val="24"/>
        </w:rPr>
      </w:pPr>
      <w:r w:rsidRPr="000204CB">
        <w:rPr>
          <w:rFonts w:ascii="Times New Roman" w:hAnsi="Times New Roman"/>
          <w:sz w:val="24"/>
        </w:rPr>
        <w:t xml:space="preserve">К ведущему специалисту - руководителю группу закупки работ/услуг Тендерного комитета Кирилловой Надежде Владимировне тел. (4852) 49-82-64, </w:t>
      </w:r>
      <w:r w:rsidRPr="000204CB">
        <w:rPr>
          <w:rFonts w:ascii="Times New Roman" w:hAnsi="Times New Roman"/>
          <w:sz w:val="24"/>
          <w:lang w:val="en-US"/>
        </w:rPr>
        <w:t>e</w:t>
      </w:r>
      <w:r w:rsidRPr="000204CB">
        <w:rPr>
          <w:rFonts w:ascii="Times New Roman" w:hAnsi="Times New Roman"/>
          <w:sz w:val="24"/>
        </w:rPr>
        <w:t>-</w:t>
      </w:r>
      <w:r w:rsidRPr="000204CB">
        <w:rPr>
          <w:rFonts w:ascii="Times New Roman" w:hAnsi="Times New Roman"/>
          <w:sz w:val="24"/>
          <w:lang w:val="en-US"/>
        </w:rPr>
        <w:t>mail</w:t>
      </w:r>
      <w:r w:rsidRPr="000204CB">
        <w:rPr>
          <w:rFonts w:ascii="Times New Roman" w:hAnsi="Times New Roman"/>
          <w:sz w:val="24"/>
        </w:rPr>
        <w:t xml:space="preserve">: </w:t>
      </w:r>
      <w:hyperlink r:id="rId8" w:history="1">
        <w:r w:rsidRPr="000204CB">
          <w:rPr>
            <w:rStyle w:val="a8"/>
            <w:rFonts w:ascii="Times New Roman" w:hAnsi="Times New Roman"/>
            <w:sz w:val="24"/>
            <w:lang w:val="en-US"/>
          </w:rPr>
          <w:t>KirillovaNV</w:t>
        </w:r>
        <w:r w:rsidRPr="000204CB">
          <w:rPr>
            <w:rStyle w:val="a8"/>
            <w:rFonts w:ascii="Times New Roman" w:hAnsi="Times New Roman"/>
            <w:sz w:val="24"/>
          </w:rPr>
          <w:t>@</w:t>
        </w:r>
        <w:r w:rsidRPr="000204CB">
          <w:rPr>
            <w:rStyle w:val="a8"/>
            <w:rFonts w:ascii="Times New Roman" w:hAnsi="Times New Roman"/>
            <w:sz w:val="24"/>
            <w:lang w:val="en-US"/>
          </w:rPr>
          <w:t>yanos</w:t>
        </w:r>
        <w:r w:rsidRPr="000204CB">
          <w:rPr>
            <w:rStyle w:val="a8"/>
            <w:rFonts w:ascii="Times New Roman" w:hAnsi="Times New Roman"/>
            <w:sz w:val="24"/>
          </w:rPr>
          <w:t>.</w:t>
        </w:r>
        <w:r w:rsidRPr="000204CB">
          <w:rPr>
            <w:rStyle w:val="a8"/>
            <w:rFonts w:ascii="Times New Roman" w:hAnsi="Times New Roman"/>
            <w:sz w:val="24"/>
            <w:lang w:val="en-US"/>
          </w:rPr>
          <w:t>slavneft</w:t>
        </w:r>
        <w:r w:rsidRPr="000204CB">
          <w:rPr>
            <w:rStyle w:val="a8"/>
            <w:rFonts w:ascii="Times New Roman" w:hAnsi="Times New Roman"/>
            <w:sz w:val="24"/>
          </w:rPr>
          <w:t>.</w:t>
        </w:r>
        <w:proofErr w:type="spellStart"/>
        <w:r w:rsidRPr="000204CB">
          <w:rPr>
            <w:rStyle w:val="a8"/>
            <w:rFonts w:ascii="Times New Roman" w:hAnsi="Times New Roman"/>
            <w:sz w:val="24"/>
            <w:lang w:val="en-US"/>
          </w:rPr>
          <w:t>ru</w:t>
        </w:r>
        <w:proofErr w:type="spellEnd"/>
      </w:hyperlink>
    </w:p>
    <w:p w:rsidR="00DE7BED" w:rsidRPr="00C561F7" w:rsidRDefault="00DE7BED" w:rsidP="00DE7BED">
      <w:pPr>
        <w:ind w:firstLine="708"/>
        <w:jc w:val="both"/>
        <w:rPr>
          <w:rFonts w:ascii="Times New Roman" w:hAnsi="Times New Roman"/>
          <w:sz w:val="24"/>
        </w:rPr>
      </w:pPr>
      <w:bookmarkStart w:id="0" w:name="_GoBack"/>
      <w:bookmarkEnd w:id="0"/>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C561F7">
        <w:rPr>
          <w:rFonts w:ascii="Times New Roman" w:hAnsi="Times New Roman"/>
          <w:sz w:val="24"/>
        </w:rPr>
        <w:t>сайте  не</w:t>
      </w:r>
      <w:proofErr w:type="gramEnd"/>
      <w:r w:rsidRPr="00C561F7">
        <w:rPr>
          <w:rFonts w:ascii="Times New Roman" w:hAnsi="Times New Roman"/>
          <w:sz w:val="24"/>
        </w:rPr>
        <w:t xml:space="preserve">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 xml:space="preserve">на  </w:t>
      </w:r>
      <w:r w:rsidR="00B51481"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Если участник закупки не выполнил условия настоящего предложения делать </w:t>
      </w:r>
      <w:proofErr w:type="gramStart"/>
      <w:r w:rsidRPr="00C561F7">
        <w:rPr>
          <w:rFonts w:ascii="Times New Roman" w:hAnsi="Times New Roman"/>
          <w:sz w:val="24"/>
        </w:rPr>
        <w:t>оферты  в</w:t>
      </w:r>
      <w:proofErr w:type="gramEnd"/>
      <w:r w:rsidRPr="00C561F7">
        <w:rPr>
          <w:rFonts w:ascii="Times New Roman" w:hAnsi="Times New Roman"/>
          <w:sz w:val="24"/>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обжалуемые действия (бездействие)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Сообщаем, что в целях выявления и предупреждения фактов коррупции, мошенничества и иных злоупотреблений 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DF1D20">
        <w:rPr>
          <w:rFonts w:ascii="Times New Roman" w:hAnsi="Times New Roman"/>
          <w:sz w:val="24"/>
        </w:rPr>
        <w:t>34</w:t>
      </w:r>
      <w:r w:rsidR="008A75DD">
        <w:rPr>
          <w:rFonts w:ascii="Times New Roman" w:hAnsi="Times New Roman"/>
          <w:sz w:val="24"/>
        </w:rPr>
        <w:t>7</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7A6596" w:rsidRPr="007A6596">
        <w:rPr>
          <w:rFonts w:ascii="Times New Roman" w:hAnsi="Times New Roman"/>
          <w:sz w:val="24"/>
        </w:rPr>
        <w:t>03.08.2018 г.</w:t>
      </w:r>
      <w:r w:rsidRPr="00C406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w:t>
      </w:r>
      <w:proofErr w:type="gramStart"/>
      <w:r w:rsidR="00DE7BED" w:rsidRPr="00271056">
        <w:rPr>
          <w:rFonts w:ascii="Times New Roman" w:hAnsi="Times New Roman"/>
          <w:sz w:val="24"/>
        </w:rPr>
        <w:t xml:space="preserve">оферту  </w:t>
      </w:r>
      <w:r w:rsidR="002C40E6" w:rsidRPr="00271056">
        <w:rPr>
          <w:rFonts w:ascii="Times New Roman" w:hAnsi="Times New Roman"/>
          <w:sz w:val="24"/>
        </w:rPr>
        <w:t>(</w:t>
      </w:r>
      <w:proofErr w:type="gramEnd"/>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proofErr w:type="gramStart"/>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 с</w:t>
      </w:r>
      <w:proofErr w:type="gramEnd"/>
      <w:r w:rsidR="00682F70" w:rsidRPr="00C7476C">
        <w:rPr>
          <w:rFonts w:ascii="Times New Roman" w:hAnsi="Times New Roman"/>
          <w:sz w:val="24"/>
        </w:rPr>
        <w:t xml:space="preserve">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5B60A8">
        <w:rPr>
          <w:rFonts w:ascii="Times New Roman" w:hAnsi="Times New Roman"/>
          <w:sz w:val="24"/>
        </w:rPr>
        <w:t>3</w:t>
      </w:r>
      <w:r w:rsidR="003057B9" w:rsidRPr="00C7476C">
        <w:rPr>
          <w:rFonts w:ascii="Times New Roman" w:hAnsi="Times New Roman"/>
          <w:sz w:val="24"/>
        </w:rPr>
        <w:t xml:space="preserve"> </w:t>
      </w:r>
      <w:r w:rsidR="005B60A8">
        <w:rPr>
          <w:rFonts w:ascii="Times New Roman" w:hAnsi="Times New Roman"/>
          <w:sz w:val="24"/>
        </w:rPr>
        <w:t>года</w:t>
      </w:r>
      <w:r w:rsidR="00923CDA"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Справка о кадровых ресурсах </w:t>
      </w:r>
      <w:r w:rsidR="00D27E52" w:rsidRPr="00C7476C">
        <w:rPr>
          <w:rFonts w:ascii="Times New Roman" w:hAnsi="Times New Roman"/>
          <w:sz w:val="24"/>
        </w:rPr>
        <w:t>(</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5B60A8">
        <w:rPr>
          <w:rFonts w:ascii="Times New Roman" w:hAnsi="Times New Roman"/>
          <w:sz w:val="24"/>
        </w:rPr>
        <w:t xml:space="preserve">Проектная документация и </w:t>
      </w:r>
      <w:r w:rsidR="005B60A8" w:rsidRPr="00C40686">
        <w:rPr>
          <w:rFonts w:ascii="Times New Roman" w:hAnsi="Times New Roman"/>
          <w:sz w:val="24"/>
        </w:rPr>
        <w:t>Ведомости объемов работ.</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5B60A8">
        <w:rPr>
          <w:rFonts w:ascii="Times New Roman" w:hAnsi="Times New Roman"/>
          <w:sz w:val="24"/>
        </w:rPr>
        <w:t>8</w:t>
      </w:r>
      <w:r w:rsidR="005B60A8" w:rsidRPr="004A7F70">
        <w:rPr>
          <w:rFonts w:ascii="Times New Roman" w:hAnsi="Times New Roman"/>
          <w:sz w:val="24"/>
        </w:rPr>
        <w:t>).</w:t>
      </w:r>
    </w:p>
    <w:p w:rsidR="00531239" w:rsidRDefault="00F077B5" w:rsidP="00FF41DB">
      <w:pPr>
        <w:rPr>
          <w:rFonts w:ascii="Times New Roman" w:hAnsi="Times New Roman"/>
          <w:sz w:val="24"/>
        </w:rPr>
      </w:pPr>
      <w:r w:rsidRPr="00C40686">
        <w:rPr>
          <w:rFonts w:ascii="Times New Roman" w:hAnsi="Times New Roman"/>
          <w:sz w:val="24"/>
        </w:rPr>
        <w:t xml:space="preserve">11. </w:t>
      </w:r>
      <w:r w:rsidR="005B60A8" w:rsidRPr="004A7F70">
        <w:rPr>
          <w:rFonts w:ascii="Times New Roman" w:hAnsi="Times New Roman"/>
          <w:sz w:val="24"/>
        </w:rPr>
        <w:t xml:space="preserve">Письмо о </w:t>
      </w:r>
      <w:r w:rsidR="0055285D">
        <w:rPr>
          <w:rFonts w:ascii="Times New Roman" w:hAnsi="Times New Roman"/>
          <w:sz w:val="24"/>
        </w:rPr>
        <w:t xml:space="preserve">неизменности уставных </w:t>
      </w:r>
      <w:proofErr w:type="gramStart"/>
      <w:r w:rsidR="0055285D">
        <w:rPr>
          <w:rFonts w:ascii="Times New Roman" w:hAnsi="Times New Roman"/>
          <w:sz w:val="24"/>
        </w:rPr>
        <w:t>документов</w:t>
      </w:r>
      <w:r w:rsidR="005B60A8" w:rsidRPr="004A7F70">
        <w:rPr>
          <w:rFonts w:ascii="Times New Roman" w:hAnsi="Times New Roman"/>
          <w:sz w:val="24"/>
        </w:rPr>
        <w:t xml:space="preserve">  (</w:t>
      </w:r>
      <w:proofErr w:type="gramEnd"/>
      <w:r w:rsidR="005B60A8" w:rsidRPr="004A7F70">
        <w:rPr>
          <w:rFonts w:ascii="Times New Roman" w:hAnsi="Times New Roman"/>
          <w:sz w:val="24"/>
        </w:rPr>
        <w:t>Форма №</w:t>
      </w:r>
      <w:r w:rsidR="005B60A8">
        <w:rPr>
          <w:rFonts w:ascii="Times New Roman" w:hAnsi="Times New Roman"/>
          <w:sz w:val="24"/>
        </w:rPr>
        <w:t>9</w:t>
      </w:r>
      <w:r w:rsidR="005B60A8" w:rsidRPr="004A7F70">
        <w:rPr>
          <w:rFonts w:ascii="Times New Roman" w:hAnsi="Times New Roman"/>
          <w:sz w:val="24"/>
        </w:rPr>
        <w:t>).</w:t>
      </w:r>
    </w:p>
    <w:p w:rsidR="00130BE9" w:rsidRDefault="005B60A8" w:rsidP="00FF41DB">
      <w:pPr>
        <w:rPr>
          <w:rFonts w:ascii="Times New Roman" w:hAnsi="Times New Roman"/>
          <w:sz w:val="24"/>
        </w:rPr>
      </w:pPr>
      <w:r>
        <w:rPr>
          <w:rFonts w:ascii="Times New Roman" w:hAnsi="Times New Roman"/>
          <w:sz w:val="24"/>
        </w:rPr>
        <w:t>12. Методика оценки влияния аванса (</w:t>
      </w:r>
      <w:r w:rsidR="00C52CA3">
        <w:rPr>
          <w:rFonts w:ascii="Times New Roman" w:hAnsi="Times New Roman"/>
          <w:sz w:val="24"/>
        </w:rPr>
        <w:t>П</w:t>
      </w:r>
      <w:r>
        <w:rPr>
          <w:rFonts w:ascii="Times New Roman" w:hAnsi="Times New Roman"/>
          <w:sz w:val="24"/>
        </w:rPr>
        <w:t>риложени</w:t>
      </w:r>
      <w:r w:rsidR="00C52CA3">
        <w:rPr>
          <w:rFonts w:ascii="Times New Roman" w:hAnsi="Times New Roman"/>
          <w:sz w:val="24"/>
        </w:rPr>
        <w:t>е</w:t>
      </w:r>
      <w:r>
        <w:rPr>
          <w:rFonts w:ascii="Times New Roman" w:hAnsi="Times New Roman"/>
          <w:sz w:val="24"/>
        </w:rPr>
        <w:t xml:space="preserve"> №9.2 к ПДО)</w:t>
      </w:r>
    </w:p>
    <w:p w:rsidR="005B60A8" w:rsidRPr="00C40686" w:rsidRDefault="00130BE9" w:rsidP="00FF41DB">
      <w:pPr>
        <w:rPr>
          <w:rFonts w:ascii="Times New Roman" w:hAnsi="Times New Roman"/>
          <w:sz w:val="24"/>
        </w:rPr>
      </w:pPr>
      <w:r>
        <w:rPr>
          <w:rFonts w:ascii="Times New Roman" w:hAnsi="Times New Roman"/>
          <w:sz w:val="24"/>
        </w:rPr>
        <w:t xml:space="preserve">13. </w:t>
      </w:r>
      <w:r w:rsidRPr="003C444F">
        <w:rPr>
          <w:rFonts w:ascii="Times New Roman" w:hAnsi="Times New Roman"/>
          <w:iCs/>
          <w:sz w:val="24"/>
        </w:rPr>
        <w:t>Таблица «Р</w:t>
      </w:r>
      <w:r>
        <w:rPr>
          <w:rFonts w:ascii="Times New Roman" w:hAnsi="Times New Roman"/>
          <w:iCs/>
          <w:sz w:val="24"/>
        </w:rPr>
        <w:t>асчет стоимости строительства» (</w:t>
      </w:r>
      <w:r w:rsidRPr="003C444F">
        <w:rPr>
          <w:rFonts w:ascii="Times New Roman" w:hAnsi="Times New Roman"/>
          <w:iCs/>
          <w:sz w:val="24"/>
        </w:rPr>
        <w:t>приложение №</w:t>
      </w:r>
      <w:r>
        <w:rPr>
          <w:rFonts w:ascii="Times New Roman" w:hAnsi="Times New Roman"/>
          <w:iCs/>
          <w:sz w:val="24"/>
        </w:rPr>
        <w:t>10</w:t>
      </w:r>
      <w:r w:rsidRPr="003C444F">
        <w:rPr>
          <w:rFonts w:ascii="Times New Roman" w:hAnsi="Times New Roman"/>
          <w:iCs/>
          <w:sz w:val="24"/>
        </w:rPr>
        <w:t xml:space="preserve"> к </w:t>
      </w:r>
      <w:r w:rsidRPr="003C444F">
        <w:rPr>
          <w:rFonts w:ascii="Times New Roman" w:hAnsi="Times New Roman"/>
          <w:sz w:val="24"/>
        </w:rPr>
        <w:t>настоящему ПДО)</w:t>
      </w:r>
      <w:r w:rsidR="005B60A8">
        <w:rPr>
          <w:rFonts w:ascii="Times New Roman" w:hAnsi="Times New Roman"/>
          <w:sz w:val="24"/>
        </w:rPr>
        <w:t>.</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A931E0" w:rsidRPr="00D53E31" w:rsidRDefault="00AE32FD" w:rsidP="00932377">
      <w:pPr>
        <w:spacing w:before="0"/>
        <w:rPr>
          <w:rFonts w:ascii="Times New Roman" w:hAnsi="Times New Roman"/>
          <w:sz w:val="24"/>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proofErr w:type="spellStart"/>
      <w:r w:rsidR="002D24C1" w:rsidRPr="001A5C72">
        <w:rPr>
          <w:rFonts w:ascii="Times New Roman" w:hAnsi="Times New Roman"/>
          <w:sz w:val="24"/>
        </w:rPr>
        <w:t>Д.Ю.Уржумов</w:t>
      </w:r>
      <w:proofErr w:type="spellEnd"/>
    </w:p>
    <w:sectPr w:rsidR="00A931E0" w:rsidRPr="00D53E31" w:rsidSect="00932377">
      <w:footerReference w:type="default" r:id="rId9"/>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596" w:rsidRDefault="007A6596" w:rsidP="00FB07D9">
      <w:pPr>
        <w:spacing w:before="0"/>
      </w:pPr>
      <w:r>
        <w:separator/>
      </w:r>
    </w:p>
  </w:endnote>
  <w:endnote w:type="continuationSeparator" w:id="0">
    <w:p w:rsidR="007A6596" w:rsidRDefault="007A659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596" w:rsidRDefault="007A6596">
    <w:pPr>
      <w:pStyle w:val="af3"/>
      <w:jc w:val="right"/>
    </w:pPr>
    <w:r>
      <w:fldChar w:fldCharType="begin"/>
    </w:r>
    <w:r>
      <w:instrText xml:space="preserve"> PAGE   \* MERGEFORMAT </w:instrText>
    </w:r>
    <w:r>
      <w:fldChar w:fldCharType="separate"/>
    </w:r>
    <w:r w:rsidR="00C84660">
      <w:rPr>
        <w:noProof/>
      </w:rPr>
      <w:t>7</w:t>
    </w:r>
    <w:r>
      <w:rPr>
        <w:noProof/>
      </w:rPr>
      <w:fldChar w:fldCharType="end"/>
    </w:r>
  </w:p>
  <w:p w:rsidR="007A6596" w:rsidRDefault="007A659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596" w:rsidRDefault="007A6596" w:rsidP="00FB07D9">
      <w:pPr>
        <w:spacing w:before="0"/>
      </w:pPr>
      <w:r>
        <w:separator/>
      </w:r>
    </w:p>
  </w:footnote>
  <w:footnote w:type="continuationSeparator" w:id="0">
    <w:p w:rsidR="007A6596" w:rsidRDefault="007A659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BE9"/>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96C"/>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925"/>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2E42"/>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285D"/>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96F"/>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140"/>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596"/>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C7F05"/>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5DD"/>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377"/>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660"/>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AF8"/>
    <w:rsid w:val="00CC2CFD"/>
    <w:rsid w:val="00CC3BF5"/>
    <w:rsid w:val="00CC3DD7"/>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D20"/>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656"/>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91B"/>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66"/>
    <w:rsid w:val="00FE7674"/>
    <w:rsid w:val="00FE76C7"/>
    <w:rsid w:val="00FE781F"/>
    <w:rsid w:val="00FF057F"/>
    <w:rsid w:val="00FF07D4"/>
    <w:rsid w:val="00FF0D2B"/>
    <w:rsid w:val="00FF22E9"/>
    <w:rsid w:val="00FF2581"/>
    <w:rsid w:val="00FF2A2B"/>
    <w:rsid w:val="00FF2F0E"/>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57F9BF-4EAB-4AF5-859F-779300A96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27848-7573-4F5F-B5EC-F492E24C4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3038</Words>
  <Characters>17322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2018-08-03T06:47:00Z</cp:lastPrinted>
  <dcterms:created xsi:type="dcterms:W3CDTF">2018-08-03T06:47:00Z</dcterms:created>
  <dcterms:modified xsi:type="dcterms:W3CDTF">2018-08-03T07:25:00Z</dcterms:modified>
</cp:coreProperties>
</file>